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203ED9">
        <w:rPr>
          <w:b/>
          <w:color w:val="auto"/>
          <w:sz w:val="22"/>
          <w:szCs w:val="22"/>
        </w:rPr>
        <w:t>10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569D8" w:rsidRDefault="00CC5D0C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CC5D0C">
        <w:rPr>
          <w:b/>
          <w:caps/>
          <w:color w:val="auto"/>
          <w:kern w:val="24"/>
        </w:rPr>
        <w:t>Oświadczenie o spełnieniu zasady DNSH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CC5D0C" w:rsidRPr="00BA36CF" w:rsidRDefault="008569D8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Pr="00E11397">
        <w:rPr>
          <w:b/>
          <w:color w:val="000000" w:themeColor="text1"/>
          <w:sz w:val="20"/>
          <w:szCs w:val="20"/>
        </w:rPr>
        <w:t xml:space="preserve">sprzedaż i </w:t>
      </w:r>
      <w:r w:rsidRPr="00CE7A38">
        <w:rPr>
          <w:b/>
          <w:color w:val="auto"/>
          <w:sz w:val="20"/>
          <w:szCs w:val="20"/>
        </w:rPr>
        <w:t xml:space="preserve">dostawę </w:t>
      </w:r>
      <w:r w:rsidR="006E6D60" w:rsidRPr="006E6D60">
        <w:rPr>
          <w:b/>
          <w:color w:val="auto"/>
          <w:sz w:val="20"/>
          <w:szCs w:val="20"/>
        </w:rPr>
        <w:t>aparatury medycznej dla potrzeb Szpitala Specjalistycznego im. Edmunda Biernackiego w Mielcu</w:t>
      </w:r>
      <w:r w:rsidRPr="00CE7A38">
        <w:rPr>
          <w:b/>
          <w:color w:val="auto"/>
          <w:sz w:val="20"/>
          <w:szCs w:val="20"/>
        </w:rPr>
        <w:t xml:space="preserve">, </w:t>
      </w:r>
      <w:r w:rsidRPr="00BA36CF">
        <w:rPr>
          <w:rFonts w:cs="Times New Roman"/>
          <w:b/>
          <w:color w:val="auto"/>
          <w:sz w:val="20"/>
          <w:szCs w:val="20"/>
        </w:rPr>
        <w:t xml:space="preserve">znak </w:t>
      </w:r>
      <w:r w:rsidR="00BA36CF" w:rsidRPr="00BA36CF">
        <w:rPr>
          <w:rFonts w:cs="Times New Roman"/>
          <w:b/>
          <w:color w:val="auto"/>
          <w:sz w:val="20"/>
          <w:szCs w:val="20"/>
        </w:rPr>
        <w:t>SzS.ZP.261.</w:t>
      </w:r>
      <w:r w:rsidR="000C309B">
        <w:rPr>
          <w:rFonts w:cs="Times New Roman"/>
          <w:b/>
          <w:color w:val="auto"/>
          <w:sz w:val="20"/>
          <w:szCs w:val="20"/>
        </w:rPr>
        <w:t>76</w:t>
      </w:r>
      <w:bookmarkStart w:id="0" w:name="_GoBack"/>
      <w:bookmarkEnd w:id="0"/>
      <w:r w:rsidR="00BA36CF" w:rsidRPr="00BA36CF">
        <w:rPr>
          <w:rFonts w:cs="Times New Roman"/>
          <w:b/>
          <w:color w:val="auto"/>
          <w:sz w:val="20"/>
          <w:szCs w:val="20"/>
        </w:rPr>
        <w:t>.2025</w:t>
      </w:r>
      <w:r w:rsidRPr="00BA36CF">
        <w:rPr>
          <w:color w:val="auto"/>
          <w:sz w:val="20"/>
          <w:szCs w:val="20"/>
        </w:rPr>
        <w:t>,</w:t>
      </w:r>
      <w:r w:rsidRPr="00BA36CF">
        <w:rPr>
          <w:b/>
          <w:color w:val="auto"/>
          <w:sz w:val="20"/>
          <w:szCs w:val="20"/>
        </w:rPr>
        <w:t xml:space="preserve"> </w:t>
      </w:r>
      <w:r w:rsidRPr="00BA36CF">
        <w:rPr>
          <w:color w:val="auto"/>
          <w:sz w:val="20"/>
          <w:szCs w:val="20"/>
        </w:rPr>
        <w:t xml:space="preserve">w imieniu reprezentowanej przeze mnie firmy oświadczam, </w:t>
      </w: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CC5D0C">
        <w:rPr>
          <w:color w:val="auto"/>
          <w:sz w:val="20"/>
          <w:szCs w:val="20"/>
        </w:rPr>
        <w:t xml:space="preserve">że realizacja przedmiotowego zamówienia publicznego pozostaje zgodna z zasadą „nieczynienia poważnych szkód” (DNSH – Do No </w:t>
      </w:r>
      <w:proofErr w:type="spellStart"/>
      <w:r w:rsidRPr="00CC5D0C">
        <w:rPr>
          <w:color w:val="auto"/>
          <w:sz w:val="20"/>
          <w:szCs w:val="20"/>
        </w:rPr>
        <w:t>Significant</w:t>
      </w:r>
      <w:proofErr w:type="spellEnd"/>
      <w:r w:rsidRPr="00CC5D0C">
        <w:rPr>
          <w:color w:val="auto"/>
          <w:sz w:val="20"/>
          <w:szCs w:val="20"/>
        </w:rPr>
        <w:t xml:space="preserve"> </w:t>
      </w:r>
      <w:proofErr w:type="spellStart"/>
      <w:r w:rsidRPr="00CC5D0C">
        <w:rPr>
          <w:color w:val="auto"/>
          <w:sz w:val="20"/>
          <w:szCs w:val="20"/>
        </w:rPr>
        <w:t>Harm</w:t>
      </w:r>
      <w:proofErr w:type="spellEnd"/>
      <w:r w:rsidRPr="00CC5D0C">
        <w:rPr>
          <w:color w:val="auto"/>
          <w:sz w:val="20"/>
          <w:szCs w:val="20"/>
        </w:rPr>
        <w:t>), o której mowa w art. 17 Rozporządz</w:t>
      </w:r>
      <w:r>
        <w:rPr>
          <w:color w:val="auto"/>
          <w:sz w:val="20"/>
          <w:szCs w:val="20"/>
        </w:rPr>
        <w:t>enia Parlamentu Europejskiego i </w:t>
      </w:r>
      <w:r w:rsidRPr="00CC5D0C">
        <w:rPr>
          <w:color w:val="auto"/>
          <w:sz w:val="20"/>
          <w:szCs w:val="20"/>
        </w:rPr>
        <w:t>Rady (UE) 2020/852 z dnia 18 czerwca 2020 r. w sprawie ustanowienia ram ułatwiających zrównoważone inwestycje oraz zmieniającego rozporządzenie (UE) 2019/2088.</w:t>
      </w: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CC5D0C">
        <w:rPr>
          <w:color w:val="auto"/>
          <w:sz w:val="20"/>
          <w:szCs w:val="20"/>
        </w:rPr>
        <w:t>W szczególności oświadczam, że:</w:t>
      </w: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CC5D0C">
        <w:rPr>
          <w:color w:val="auto"/>
          <w:sz w:val="20"/>
          <w:szCs w:val="20"/>
        </w:rPr>
        <w:t>- realizacja zamówienia nie przyczynia się do znaczącej szkody w żadnym z sześciu celów środowiskowych UE,</w:t>
      </w: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CC5D0C">
        <w:rPr>
          <w:color w:val="auto"/>
          <w:sz w:val="20"/>
          <w:szCs w:val="20"/>
        </w:rPr>
        <w:t>- dostarczane urządzenie spełnia wymogi efektywności energetycznej oraz nie zawiera elementów szkodliwych dla środowiska w zakresie wykraczającym poza obowiązujące przepisy,</w:t>
      </w: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CC5D0C">
        <w:rPr>
          <w:color w:val="auto"/>
          <w:sz w:val="20"/>
          <w:szCs w:val="20"/>
        </w:rPr>
        <w:t xml:space="preserve">- zostaną zastosowane odpowiednie środki w zakresie gospodarowania odpadami, </w:t>
      </w:r>
      <w:r>
        <w:rPr>
          <w:color w:val="auto"/>
          <w:sz w:val="20"/>
          <w:szCs w:val="20"/>
        </w:rPr>
        <w:t>recyklingu opakowań i </w:t>
      </w:r>
      <w:r w:rsidRPr="00CC5D0C">
        <w:rPr>
          <w:color w:val="auto"/>
          <w:sz w:val="20"/>
          <w:szCs w:val="20"/>
        </w:rPr>
        <w:t>komponentów zużytego sprzętu medycznego.</w:t>
      </w: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CC5D0C" w:rsidRP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CC5D0C">
        <w:rPr>
          <w:color w:val="auto"/>
          <w:sz w:val="20"/>
          <w:szCs w:val="20"/>
        </w:rPr>
        <w:t>Oświadczenie składane jest pod rygorem odpowiedzialności za składanie fałszywych oświadczeń.</w:t>
      </w:r>
    </w:p>
    <w:p w:rsidR="00CC5D0C" w:rsidRDefault="00CC5D0C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BA36CF" w:rsidRDefault="00BA36CF" w:rsidP="00CC5D0C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98B" w:rsidRDefault="0042698B">
      <w:r>
        <w:separator/>
      </w:r>
    </w:p>
  </w:endnote>
  <w:endnote w:type="continuationSeparator" w:id="0">
    <w:p w:rsidR="0042698B" w:rsidRDefault="0042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A38" w:rsidRDefault="00CE7A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C309B">
      <w:rPr>
        <w:noProof/>
      </w:rPr>
      <w:t>1</w:t>
    </w:r>
    <w:r>
      <w:fldChar w:fldCharType="end"/>
    </w:r>
  </w:p>
  <w:p w:rsidR="00CE7A38" w:rsidRPr="001E4F81" w:rsidRDefault="00CE7A38" w:rsidP="00CE7A38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A38" w:rsidRDefault="00CE7A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98B" w:rsidRDefault="0042698B">
      <w:r>
        <w:separator/>
      </w:r>
    </w:p>
  </w:footnote>
  <w:footnote w:type="continuationSeparator" w:id="0">
    <w:p w:rsidR="0042698B" w:rsidRDefault="00426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A38" w:rsidRDefault="00CE7A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A38" w:rsidRDefault="00CE7A38" w:rsidP="00CE7A3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5095086" wp14:editId="31630D81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A38" w:rsidRDefault="00CE7A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C309B"/>
    <w:rsid w:val="000D0864"/>
    <w:rsid w:val="000E1795"/>
    <w:rsid w:val="000E7B74"/>
    <w:rsid w:val="000F71A1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3ED9"/>
    <w:rsid w:val="00205481"/>
    <w:rsid w:val="0021049B"/>
    <w:rsid w:val="00224715"/>
    <w:rsid w:val="002360EE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2698B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E16D3"/>
    <w:rsid w:val="006E6D60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569D8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E0DFF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8326F"/>
    <w:rsid w:val="00B92AD2"/>
    <w:rsid w:val="00B9485E"/>
    <w:rsid w:val="00BA36CF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C5D0C"/>
    <w:rsid w:val="00CD063B"/>
    <w:rsid w:val="00CD2007"/>
    <w:rsid w:val="00CE245A"/>
    <w:rsid w:val="00CE7A38"/>
    <w:rsid w:val="00CF498B"/>
    <w:rsid w:val="00CF51D8"/>
    <w:rsid w:val="00D00377"/>
    <w:rsid w:val="00D16801"/>
    <w:rsid w:val="00D42C2F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CF05C-535E-4DAC-AA12-61708240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1717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9</cp:revision>
  <cp:lastPrinted>2025-08-21T10:36:00Z</cp:lastPrinted>
  <dcterms:created xsi:type="dcterms:W3CDTF">2025-06-26T09:01:00Z</dcterms:created>
  <dcterms:modified xsi:type="dcterms:W3CDTF">2025-12-10T13:19:00Z</dcterms:modified>
</cp:coreProperties>
</file>